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05DED324" w:rsidR="00132E50" w:rsidRPr="00F60724" w:rsidRDefault="00132E50" w:rsidP="002E0FF4">
      <w:pPr>
        <w:pStyle w:val="Ttulo"/>
        <w:rPr>
          <w:rFonts w:ascii="Calibri" w:hAnsi="Calibri"/>
          <w:sz w:val="24"/>
          <w14:shadow w14:blurRad="0" w14:dist="0" w14:dir="0" w14:sx="0" w14:sy="0" w14:kx="0" w14:ky="0" w14:algn="none">
            <w14:srgbClr w14:val="000000"/>
          </w14:shadow>
        </w:rPr>
      </w:pPr>
      <w:r w:rsidRPr="00F60724">
        <w:rPr>
          <w:rFonts w:ascii="Calibri" w:hAnsi="Calibri"/>
          <w:sz w:val="24"/>
          <w14:shadow w14:blurRad="0" w14:dist="0" w14:dir="0" w14:sx="0" w14:sy="0" w14:kx="0" w14:ky="0" w14:algn="none">
            <w14:srgbClr w14:val="000000"/>
          </w14:shadow>
        </w:rPr>
        <w:t>PREGÃO ELETRÔNICO nº</w:t>
      </w:r>
      <w:r w:rsidR="00084926" w:rsidRPr="00F60724">
        <w:rPr>
          <w:rFonts w:ascii="Calibri" w:hAnsi="Calibri"/>
          <w:sz w:val="24"/>
          <w14:shadow w14:blurRad="0" w14:dist="0" w14:dir="0" w14:sx="0" w14:sy="0" w14:kx="0" w14:ky="0" w14:algn="none">
            <w14:srgbClr w14:val="000000"/>
          </w14:shadow>
        </w:rPr>
        <w:t xml:space="preserve"> </w:t>
      </w:r>
      <w:r w:rsidR="00DE38FC">
        <w:rPr>
          <w:rFonts w:ascii="Calibri" w:hAnsi="Calibri"/>
          <w:sz w:val="24"/>
          <w14:shadow w14:blurRad="0" w14:dist="0" w14:dir="0" w14:sx="0" w14:sy="0" w14:kx="0" w14:ky="0" w14:algn="none">
            <w14:srgbClr w14:val="000000"/>
          </w14:shadow>
        </w:rPr>
        <w:t>0612</w:t>
      </w:r>
      <w:r w:rsidR="00F2392A" w:rsidRPr="00F60724">
        <w:rPr>
          <w:rFonts w:ascii="Calibri" w:hAnsi="Calibri"/>
          <w:sz w:val="24"/>
          <w14:shadow w14:blurRad="0" w14:dist="0" w14:dir="0" w14:sx="0" w14:sy="0" w14:kx="0" w14:ky="0" w14:algn="none">
            <w14:srgbClr w14:val="000000"/>
          </w14:shadow>
        </w:rPr>
        <w:t>/20</w:t>
      </w:r>
      <w:r w:rsidR="00095A81" w:rsidRPr="00F60724">
        <w:rPr>
          <w:rFonts w:ascii="Calibri" w:hAnsi="Calibri"/>
          <w:sz w:val="24"/>
          <w14:shadow w14:blurRad="0" w14:dist="0" w14:dir="0" w14:sx="0" w14:sy="0" w14:kx="0" w14:ky="0" w14:algn="none">
            <w14:srgbClr w14:val="000000"/>
          </w14:shadow>
        </w:rPr>
        <w:t>2</w:t>
      </w:r>
      <w:r w:rsidR="004D4E4C" w:rsidRPr="00F60724">
        <w:rPr>
          <w:rFonts w:ascii="Calibri" w:hAnsi="Calibri"/>
          <w:sz w:val="24"/>
          <w14:shadow w14:blurRad="0" w14:dist="0" w14:dir="0" w14:sx="0" w14:sy="0" w14:kx="0" w14:ky="0" w14:algn="none">
            <w14:srgbClr w14:val="000000"/>
          </w14:shadow>
        </w:rPr>
        <w:t>3</w:t>
      </w:r>
    </w:p>
    <w:p w14:paraId="53B2A8EC" w14:textId="77777777" w:rsidR="00AC76E2" w:rsidRDefault="00AC76E2" w:rsidP="00132E50">
      <w:pPr>
        <w:pStyle w:val="Ttulo1"/>
        <w:numPr>
          <w:ilvl w:val="0"/>
          <w:numId w:val="0"/>
        </w:numPr>
        <w:tabs>
          <w:tab w:val="left" w:pos="1134"/>
        </w:tabs>
        <w:jc w:val="center"/>
        <w:rPr>
          <w:rFonts w:ascii="Calibri" w:hAnsi="Calibri" w:cs="Calibri"/>
          <w:bCs/>
          <w:szCs w:val="24"/>
        </w:rPr>
      </w:pPr>
    </w:p>
    <w:p w14:paraId="29B3E978" w14:textId="39E9A6D9" w:rsidR="00132E50" w:rsidRPr="005711D8" w:rsidRDefault="00AC76E2" w:rsidP="00132E50">
      <w:pPr>
        <w:pStyle w:val="Ttulo1"/>
        <w:numPr>
          <w:ilvl w:val="0"/>
          <w:numId w:val="0"/>
        </w:numPr>
        <w:tabs>
          <w:tab w:val="left" w:pos="1134"/>
        </w:tabs>
        <w:jc w:val="center"/>
        <w:rPr>
          <w:rFonts w:ascii="Calibri" w:hAnsi="Calibri" w:cs="Calibri"/>
          <w:bCs/>
          <w:szCs w:val="24"/>
        </w:rPr>
      </w:pPr>
      <w:r>
        <w:rPr>
          <w:rFonts w:ascii="Calibri" w:hAnsi="Calibri" w:cs="Calibri"/>
          <w:bCs/>
          <w:szCs w:val="24"/>
        </w:rPr>
        <w:t>A</w:t>
      </w:r>
      <w:r w:rsidR="00132E50" w:rsidRPr="00F60724">
        <w:rPr>
          <w:rFonts w:ascii="Calibri" w:hAnsi="Calibri" w:cs="Calibri"/>
          <w:bCs/>
          <w:szCs w:val="24"/>
        </w:rPr>
        <w:t>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2D320052" w:rsidR="00F04A4C" w:rsidRDefault="00F04A4C" w:rsidP="00F04A4C">
      <w:pPr>
        <w:jc w:val="both"/>
        <w:rPr>
          <w:rFonts w:ascii="Calibri" w:hAnsi="Calibri" w:cs="Calibri"/>
          <w:sz w:val="22"/>
          <w:szCs w:val="22"/>
        </w:rPr>
      </w:pPr>
    </w:p>
    <w:p w14:paraId="14DA47BE" w14:textId="77777777" w:rsidR="00AC76E2" w:rsidRPr="00E167D9" w:rsidRDefault="00AC76E2" w:rsidP="00AC76E2">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72432473" w14:textId="135007D9" w:rsidR="00AC76E2" w:rsidRPr="00AC76E2" w:rsidRDefault="00AC76E2" w:rsidP="00AC76E2">
      <w:pPr>
        <w:pStyle w:val="Ttulo5"/>
        <w:numPr>
          <w:ilvl w:val="0"/>
          <w:numId w:val="0"/>
        </w:numPr>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13D8C24" w:rsidR="00D83709" w:rsidRDefault="008037E4"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C76E2">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6F543D26" w14:textId="77777777" w:rsidR="00AE67EB" w:rsidRDefault="00AE67EB" w:rsidP="0034514C">
      <w:pPr>
        <w:ind w:right="27"/>
        <w:jc w:val="center"/>
        <w:rPr>
          <w:rFonts w:ascii="Calibri" w:hAnsi="Calibri" w:cs="Calibri"/>
          <w:i/>
          <w:iCs/>
          <w:sz w:val="22"/>
        </w:rPr>
      </w:pPr>
    </w:p>
    <w:p w14:paraId="5A5A1A43" w14:textId="138BA561" w:rsidR="00DE38FC" w:rsidRDefault="00DE38FC" w:rsidP="0034514C">
      <w:pPr>
        <w:ind w:right="27"/>
        <w:jc w:val="center"/>
        <w:rPr>
          <w:rFonts w:ascii="Calibri" w:hAnsi="Calibri" w:cs="Calibri"/>
          <w:i/>
          <w:iCs/>
          <w:sz w:val="22"/>
        </w:rPr>
        <w:sectPr w:rsidR="00DE38FC"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64DB39B1" w14:textId="77777777" w:rsidR="00DE38FC" w:rsidRDefault="00AE67EB" w:rsidP="00DE38FC">
      <w:pPr>
        <w:ind w:right="27"/>
        <w:jc w:val="center"/>
        <w:rPr>
          <w:rFonts w:ascii="Calibri" w:hAnsi="Calibri" w:cs="Calibri"/>
        </w:rPr>
      </w:pPr>
      <w:r w:rsidRPr="005711D8">
        <w:rPr>
          <w:rFonts w:ascii="Calibri" w:hAnsi="Calibri" w:cs="Calibri"/>
        </w:rPr>
        <w:t>Fundação Universidade do Estado de Santa Catarina</w:t>
      </w:r>
    </w:p>
    <w:p w14:paraId="63CE957A" w14:textId="77777777" w:rsidR="00DE38FC" w:rsidRDefault="00DE38FC" w:rsidP="00DE38FC">
      <w:pPr>
        <w:ind w:right="27"/>
        <w:jc w:val="center"/>
        <w:rPr>
          <w:rFonts w:ascii="Calibri" w:hAnsi="Calibri" w:cs="Calibri"/>
        </w:rPr>
      </w:pPr>
    </w:p>
    <w:p w14:paraId="23A1CB0A" w14:textId="77777777" w:rsidR="00DE38FC" w:rsidRDefault="00DE38FC" w:rsidP="00DE38FC">
      <w:pPr>
        <w:ind w:right="27"/>
        <w:jc w:val="center"/>
        <w:rPr>
          <w:rFonts w:ascii="Calibri" w:hAnsi="Calibri" w:cs="Calibri"/>
        </w:rPr>
      </w:pPr>
    </w:p>
    <w:p w14:paraId="6E763989" w14:textId="77777777" w:rsidR="00DE38FC" w:rsidRDefault="00DE38FC" w:rsidP="00DE38FC">
      <w:pPr>
        <w:ind w:right="27"/>
        <w:jc w:val="center"/>
        <w:rPr>
          <w:rFonts w:ascii="Calibri" w:hAnsi="Calibri" w:cs="Calibri"/>
        </w:rPr>
      </w:pPr>
    </w:p>
    <w:p w14:paraId="7B070621" w14:textId="77777777" w:rsidR="00DE38FC" w:rsidRDefault="00DE38FC" w:rsidP="00DE38FC">
      <w:pPr>
        <w:ind w:right="27"/>
        <w:jc w:val="center"/>
        <w:rPr>
          <w:rFonts w:ascii="Calibri" w:hAnsi="Calibri" w:cs="Calibri"/>
        </w:rPr>
      </w:pPr>
    </w:p>
    <w:p w14:paraId="2792D53D" w14:textId="5783103B" w:rsidR="00DE38FC" w:rsidRPr="0034514C" w:rsidRDefault="00DE38FC" w:rsidP="00DE38F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70B42FA" w14:textId="77777777" w:rsidR="00DE38FC" w:rsidRDefault="00DE38FC" w:rsidP="00DE38FC">
      <w:pPr>
        <w:ind w:right="27"/>
        <w:jc w:val="center"/>
        <w:rPr>
          <w:rFonts w:ascii="Calibri" w:hAnsi="Calibri" w:cs="Calibri"/>
          <w:b/>
          <w:bCs/>
          <w:sz w:val="22"/>
          <w:szCs w:val="22"/>
        </w:rPr>
      </w:pPr>
      <w:r w:rsidRPr="00AE67EB">
        <w:rPr>
          <w:rFonts w:ascii="Calibri" w:hAnsi="Calibri" w:cs="Calibri"/>
          <w:b/>
          <w:bCs/>
          <w:sz w:val="22"/>
          <w:szCs w:val="22"/>
        </w:rPr>
        <w:t>Contratada</w:t>
      </w:r>
    </w:p>
    <w:p w14:paraId="1615450B" w14:textId="1ABEB6D3" w:rsidR="00DE38FC" w:rsidRPr="002E0FF4" w:rsidRDefault="00DE38FC" w:rsidP="00DE38FC">
      <w:pPr>
        <w:ind w:right="27"/>
        <w:jc w:val="center"/>
        <w:rPr>
          <w:rFonts w:ascii="Calibri" w:hAnsi="Calibri" w:cs="Calibri"/>
          <w:sz w:val="22"/>
          <w:szCs w:val="22"/>
        </w:rPr>
      </w:pPr>
      <w:r w:rsidRPr="00DE38FC">
        <w:rPr>
          <w:rFonts w:ascii="Calibri" w:hAnsi="Calibri" w:cs="Calibri"/>
          <w:sz w:val="22"/>
          <w:szCs w:val="22"/>
        </w:rPr>
        <w:t>FLORIPA EMERGÊNCIAS MÉDICAS S/S LTDA</w:t>
      </w:r>
    </w:p>
    <w:p w14:paraId="5D15580A" w14:textId="490670C4" w:rsidR="00F803EB" w:rsidRPr="005711D8" w:rsidRDefault="00F803EB" w:rsidP="00A94E47">
      <w:pPr>
        <w:jc w:val="center"/>
        <w:rPr>
          <w:rFonts w:ascii="Calibri" w:hAnsi="Calibri" w:cs="Calibri"/>
          <w:sz w:val="22"/>
        </w:rPr>
      </w:pPr>
    </w:p>
    <w:p w14:paraId="1DD8F801" w14:textId="27AF0133" w:rsidR="002E0FF4" w:rsidRDefault="002E0FF4" w:rsidP="00A94E47">
      <w:pPr>
        <w:jc w:val="center"/>
        <w:rPr>
          <w:rFonts w:ascii="Calibri" w:hAnsi="Calibri" w:cs="Calibri"/>
          <w:sz w:val="22"/>
        </w:rPr>
      </w:pPr>
    </w:p>
    <w:p w14:paraId="7FCDDC43" w14:textId="1787F545" w:rsidR="002E0FF4" w:rsidRDefault="002E0FF4" w:rsidP="00A94E47">
      <w:pPr>
        <w:jc w:val="center"/>
        <w:rPr>
          <w:rFonts w:ascii="Calibri" w:hAnsi="Calibri" w:cs="Calibri"/>
          <w:sz w:val="22"/>
        </w:rPr>
      </w:pPr>
    </w:p>
    <w:p w14:paraId="55D92684" w14:textId="06A7769D" w:rsidR="002E0FF4" w:rsidRDefault="002E0FF4"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3F50D650"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B3A8505" w14:textId="6E885F28" w:rsidR="002E0FF4" w:rsidRPr="002E0FF4" w:rsidRDefault="00DE38FC" w:rsidP="0034514C">
      <w:pPr>
        <w:ind w:right="27"/>
        <w:jc w:val="center"/>
        <w:rPr>
          <w:rFonts w:ascii="Calibri" w:hAnsi="Calibri" w:cs="Calibri"/>
          <w:sz w:val="22"/>
          <w:szCs w:val="22"/>
        </w:rPr>
      </w:pPr>
      <w:r w:rsidRPr="00DE38FC">
        <w:rPr>
          <w:rFonts w:ascii="Calibri" w:hAnsi="Calibri" w:cs="Calibri"/>
          <w:sz w:val="22"/>
          <w:szCs w:val="22"/>
        </w:rPr>
        <w:t>SUL ORGANIZAÇÃO DE EVENTOS ESPORTIVOS, CULTURAIS E TURISTICOS LTDA</w:t>
      </w:r>
    </w:p>
    <w:sectPr w:rsidR="002E0FF4" w:rsidRPr="002E0FF4" w:rsidSect="002E0FF4">
      <w:type w:val="continuous"/>
      <w:pgSz w:w="11907" w:h="16840" w:code="9"/>
      <w:pgMar w:top="851" w:right="708" w:bottom="794" w:left="1134" w:header="567" w:footer="567" w:gutter="0"/>
      <w:cols w:num="3"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46CD822F" w:rsidR="00385EBF" w:rsidRDefault="00385EBF" w:rsidP="00352F71">
    <w:pPr>
      <w:pStyle w:val="Rodap"/>
      <w:tabs>
        <w:tab w:val="clear" w:pos="4419"/>
        <w:tab w:val="center" w:pos="0"/>
      </w:tabs>
      <w:rPr>
        <w:color w:val="0000FF"/>
        <w:sz w:val="14"/>
      </w:rPr>
    </w:pPr>
    <w:r w:rsidRPr="00F60724">
      <w:rPr>
        <w:sz w:val="14"/>
      </w:rPr>
      <w:t xml:space="preserve">PE </w:t>
    </w:r>
    <w:r w:rsidR="002E0FF4">
      <w:rPr>
        <w:sz w:val="14"/>
      </w:rPr>
      <w:t>061</w:t>
    </w:r>
    <w:r w:rsidR="00DE38FC">
      <w:rPr>
        <w:sz w:val="14"/>
      </w:rPr>
      <w:t>2</w:t>
    </w:r>
    <w:r w:rsidRPr="00F60724">
      <w:rPr>
        <w:sz w:val="14"/>
      </w:rPr>
      <w:t>/202</w:t>
    </w:r>
    <w:r w:rsidR="004D4E4C" w:rsidRPr="00F60724">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1C60BB">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1C60BB">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0FF4"/>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0F8C"/>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7E4"/>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2930"/>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A36"/>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C76E2"/>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0615A"/>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38FC"/>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72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7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Ttulo5Char">
    <w:name w:val="Título 5 Char"/>
    <w:basedOn w:val="Fontepargpadro"/>
    <w:link w:val="Ttulo5"/>
    <w:rsid w:val="00AC76E2"/>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C5CA-F36F-4B6D-AA05-36C456E0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476</Words>
  <Characters>2573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3043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23</cp:revision>
  <cp:lastPrinted>2023-04-12T21:47:00Z</cp:lastPrinted>
  <dcterms:created xsi:type="dcterms:W3CDTF">2020-05-14T18:48:00Z</dcterms:created>
  <dcterms:modified xsi:type="dcterms:W3CDTF">2023-04-12T21:47:00Z</dcterms:modified>
</cp:coreProperties>
</file>